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97DA40" w14:textId="77777777" w:rsidR="004C31AD" w:rsidRDefault="004C31AD" w:rsidP="004C31AD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2E23C39" w14:textId="77777777" w:rsidR="007A6B3A" w:rsidRPr="005711D8" w:rsidRDefault="007A6B3A" w:rsidP="007A6B3A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  <w:lang w:val="pt-PT"/>
        </w:rPr>
      </w:pPr>
      <w:r w:rsidRPr="005711D8">
        <w:rPr>
          <w:rFonts w:ascii="Calibri" w:hAnsi="Calibri"/>
          <w:b/>
          <w:bCs/>
        </w:rPr>
        <w:t xml:space="preserve">ANEXO </w:t>
      </w:r>
      <w:r w:rsidR="00BE35AA">
        <w:rPr>
          <w:rFonts w:ascii="Calibri" w:hAnsi="Calibri"/>
          <w:b/>
          <w:bCs/>
        </w:rPr>
        <w:t>VI</w:t>
      </w:r>
    </w:p>
    <w:p w14:paraId="2C2D20AA" w14:textId="64A71F9C" w:rsidR="007A6B3A" w:rsidRPr="00650196" w:rsidRDefault="00483AF3" w:rsidP="00BB2DC6">
      <w:pPr>
        <w:pStyle w:val="Ttulo8"/>
        <w:rPr>
          <w:rFonts w:ascii="Calibri" w:hAnsi="Calibri"/>
          <w:bCs w:val="0"/>
          <w:szCs w:val="22"/>
          <w:lang w:val="pt-PT"/>
        </w:rPr>
      </w:pPr>
      <w:r w:rsidRPr="00650196">
        <w:rPr>
          <w:rFonts w:ascii="Calibri" w:hAnsi="Calibri"/>
          <w:bCs w:val="0"/>
          <w:szCs w:val="22"/>
          <w:lang w:val="pt-PT"/>
        </w:rPr>
        <w:t xml:space="preserve">PREGÃO ELETRÔNICO Nº </w:t>
      </w:r>
      <w:r w:rsidR="00650196" w:rsidRPr="00650196">
        <w:rPr>
          <w:rFonts w:ascii="Calibri" w:hAnsi="Calibri"/>
          <w:bCs w:val="0"/>
          <w:szCs w:val="22"/>
          <w:lang w:val="pt-PT"/>
        </w:rPr>
        <w:t>0660</w:t>
      </w:r>
      <w:r w:rsidR="00F2392A" w:rsidRPr="00650196">
        <w:rPr>
          <w:rFonts w:ascii="Calibri" w:hAnsi="Calibri"/>
          <w:bCs w:val="0"/>
          <w:szCs w:val="22"/>
          <w:lang w:val="pt-PT"/>
        </w:rPr>
        <w:t>/20</w:t>
      </w:r>
      <w:r w:rsidR="00095A81" w:rsidRPr="00650196">
        <w:rPr>
          <w:rFonts w:ascii="Calibri" w:hAnsi="Calibri"/>
          <w:bCs w:val="0"/>
          <w:szCs w:val="22"/>
          <w:lang w:val="pt-PT"/>
        </w:rPr>
        <w:t>2</w:t>
      </w:r>
      <w:r w:rsidR="00E718DF" w:rsidRPr="00650196">
        <w:rPr>
          <w:rFonts w:ascii="Calibri" w:hAnsi="Calibri"/>
          <w:bCs w:val="0"/>
          <w:szCs w:val="22"/>
          <w:lang w:val="pt-PT"/>
        </w:rPr>
        <w:t>2</w:t>
      </w:r>
    </w:p>
    <w:p w14:paraId="044B55FB" w14:textId="77777777" w:rsidR="007A6B3A" w:rsidRPr="005711D8" w:rsidRDefault="007A6B3A" w:rsidP="007A6B3A">
      <w:pPr>
        <w:pStyle w:val="TABELA"/>
        <w:numPr>
          <w:ilvl w:val="0"/>
          <w:numId w:val="0"/>
        </w:numPr>
        <w:tabs>
          <w:tab w:val="left" w:pos="4395"/>
        </w:tabs>
        <w:suppressAutoHyphens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bCs/>
          <w:sz w:val="22"/>
        </w:rPr>
        <w:t>INFORMAÇÕES DA EMPRESA VENCEDORA PARA CONTRATAÇÃO</w:t>
      </w:r>
    </w:p>
    <w:p w14:paraId="592E2359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5A0EEAC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09514E74" w14:textId="7B10043E" w:rsidR="007A6B3A" w:rsidRPr="00CE30C9" w:rsidRDefault="007A6B3A" w:rsidP="007A6B3A">
      <w:pPr>
        <w:jc w:val="both"/>
        <w:rPr>
          <w:rFonts w:ascii="Calibri" w:hAnsi="Calibri"/>
          <w:b/>
          <w:sz w:val="28"/>
          <w:szCs w:val="28"/>
        </w:rPr>
      </w:pPr>
      <w:r w:rsidRPr="00CE30C9">
        <w:rPr>
          <w:rFonts w:ascii="Calibri" w:hAnsi="Calibri"/>
          <w:b/>
          <w:sz w:val="22"/>
          <w:szCs w:val="22"/>
        </w:rPr>
        <w:t>Razão Social/Nome:</w:t>
      </w:r>
      <w:r w:rsidR="00CE30C9">
        <w:rPr>
          <w:rFonts w:ascii="Calibri" w:hAnsi="Calibri"/>
          <w:b/>
          <w:sz w:val="22"/>
          <w:szCs w:val="22"/>
        </w:rPr>
        <w:t xml:space="preserve"> </w:t>
      </w:r>
      <w:r w:rsidR="00CE30C9" w:rsidRPr="00CE30C9">
        <w:rPr>
          <w:rFonts w:ascii="Calibri" w:hAnsi="Calibri"/>
          <w:b/>
          <w:sz w:val="28"/>
          <w:szCs w:val="28"/>
        </w:rPr>
        <w:t>Carlito Hermann &amp; CIA Ltda.</w:t>
      </w:r>
    </w:p>
    <w:p w14:paraId="0F3B652D" w14:textId="102EDB26" w:rsidR="007A6B3A" w:rsidRPr="00CE30C9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CE30C9">
        <w:rPr>
          <w:rFonts w:ascii="Calibri" w:hAnsi="Calibri"/>
          <w:szCs w:val="22"/>
        </w:rPr>
        <w:t>Endereço:</w:t>
      </w:r>
      <w:r w:rsidR="00CE30C9" w:rsidRPr="00CE30C9">
        <w:rPr>
          <w:rFonts w:ascii="Calibri" w:hAnsi="Calibri"/>
          <w:szCs w:val="22"/>
        </w:rPr>
        <w:t xml:space="preserve"> Rua Marquês do Herval, nº 1668, Bairro Ponto </w:t>
      </w:r>
      <w:proofErr w:type="spellStart"/>
      <w:r w:rsidR="00CE30C9" w:rsidRPr="00CE30C9">
        <w:rPr>
          <w:rFonts w:ascii="Calibri" w:hAnsi="Calibri"/>
          <w:szCs w:val="22"/>
        </w:rPr>
        <w:t>Chic</w:t>
      </w:r>
      <w:proofErr w:type="spellEnd"/>
    </w:p>
    <w:p w14:paraId="74A52930" w14:textId="5E9715BF" w:rsidR="007A6B3A" w:rsidRPr="00CE30C9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CE30C9">
        <w:rPr>
          <w:rFonts w:ascii="Calibri" w:hAnsi="Calibri"/>
          <w:sz w:val="22"/>
          <w:szCs w:val="22"/>
        </w:rPr>
        <w:t>Município:</w:t>
      </w:r>
      <w:r w:rsidR="00CE30C9" w:rsidRPr="00CE30C9">
        <w:rPr>
          <w:rFonts w:ascii="Calibri" w:hAnsi="Calibri"/>
          <w:sz w:val="22"/>
          <w:szCs w:val="22"/>
        </w:rPr>
        <w:t xml:space="preserve"> Ibirama</w:t>
      </w:r>
    </w:p>
    <w:p w14:paraId="7F2A1F54" w14:textId="34569264" w:rsidR="007A6B3A" w:rsidRPr="00CE30C9" w:rsidRDefault="007A6B3A" w:rsidP="007A6B3A">
      <w:pPr>
        <w:pStyle w:val="Corpodetexto3"/>
        <w:rPr>
          <w:rFonts w:ascii="Calibri" w:hAnsi="Calibri"/>
          <w:sz w:val="22"/>
          <w:szCs w:val="22"/>
        </w:rPr>
      </w:pPr>
      <w:r w:rsidRPr="00CE30C9">
        <w:rPr>
          <w:rFonts w:ascii="Calibri" w:hAnsi="Calibri"/>
          <w:sz w:val="22"/>
          <w:szCs w:val="22"/>
        </w:rPr>
        <w:t>Estado:</w:t>
      </w:r>
      <w:r w:rsidR="00CE30C9" w:rsidRPr="00CE30C9">
        <w:rPr>
          <w:rFonts w:ascii="Calibri" w:hAnsi="Calibri"/>
          <w:sz w:val="22"/>
          <w:szCs w:val="22"/>
        </w:rPr>
        <w:t xml:space="preserve"> Santa Catarina</w:t>
      </w:r>
    </w:p>
    <w:p w14:paraId="0E00D454" w14:textId="3B90AAB9" w:rsidR="007A6B3A" w:rsidRPr="00CE30C9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CE30C9">
        <w:rPr>
          <w:rFonts w:ascii="Calibri" w:hAnsi="Calibri"/>
          <w:sz w:val="22"/>
          <w:szCs w:val="22"/>
        </w:rPr>
        <w:t>CEP:</w:t>
      </w:r>
      <w:r w:rsidR="00CE30C9" w:rsidRPr="00CE30C9">
        <w:rPr>
          <w:rFonts w:ascii="Calibri" w:hAnsi="Calibri"/>
          <w:sz w:val="22"/>
          <w:szCs w:val="22"/>
        </w:rPr>
        <w:t xml:space="preserve"> 89.140-000</w:t>
      </w:r>
    </w:p>
    <w:p w14:paraId="50DE42E7" w14:textId="1E102F15" w:rsidR="007A6B3A" w:rsidRPr="00CE30C9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CE30C9">
        <w:rPr>
          <w:rFonts w:ascii="Calibri" w:hAnsi="Calibri"/>
          <w:sz w:val="22"/>
          <w:szCs w:val="22"/>
        </w:rPr>
        <w:t>CNPJ:</w:t>
      </w:r>
      <w:r w:rsidR="00CE30C9" w:rsidRPr="00CE30C9">
        <w:rPr>
          <w:rFonts w:ascii="Calibri" w:hAnsi="Calibri"/>
          <w:sz w:val="22"/>
          <w:szCs w:val="22"/>
        </w:rPr>
        <w:t xml:space="preserve"> 00.923.208/0001-82</w:t>
      </w:r>
    </w:p>
    <w:p w14:paraId="79B96E15" w14:textId="4EB132D6" w:rsidR="007A6B3A" w:rsidRPr="00CE30C9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CE30C9">
        <w:rPr>
          <w:rFonts w:ascii="Calibri" w:hAnsi="Calibri"/>
          <w:sz w:val="22"/>
          <w:szCs w:val="22"/>
        </w:rPr>
        <w:t xml:space="preserve">Telefones: </w:t>
      </w:r>
      <w:r w:rsidR="00CE30C9" w:rsidRPr="00CE30C9">
        <w:rPr>
          <w:rFonts w:ascii="Calibri" w:hAnsi="Calibri"/>
          <w:sz w:val="22"/>
          <w:szCs w:val="22"/>
        </w:rPr>
        <w:t xml:space="preserve">47- 3357-2627 </w:t>
      </w:r>
      <w:r w:rsidRPr="00CE30C9">
        <w:rPr>
          <w:rFonts w:ascii="Calibri" w:hAnsi="Calibri"/>
          <w:sz w:val="22"/>
          <w:szCs w:val="22"/>
        </w:rPr>
        <w:t xml:space="preserve">             </w:t>
      </w:r>
    </w:p>
    <w:p w14:paraId="5FAED3A0" w14:textId="5B6A9882" w:rsidR="00851288" w:rsidRPr="00CE30C9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CE30C9">
        <w:rPr>
          <w:rFonts w:ascii="Calibri" w:hAnsi="Calibri"/>
          <w:sz w:val="22"/>
          <w:szCs w:val="22"/>
        </w:rPr>
        <w:t xml:space="preserve">E-Mail: </w:t>
      </w:r>
      <w:hyperlink r:id="rId8" w:history="1">
        <w:r w:rsidR="00CE30C9" w:rsidRPr="00CE30C9">
          <w:rPr>
            <w:rStyle w:val="Hyperlink"/>
            <w:rFonts w:ascii="Calibri" w:hAnsi="Calibri"/>
            <w:sz w:val="22"/>
            <w:szCs w:val="22"/>
          </w:rPr>
          <w:t>diomara_lh@hotmail.com</w:t>
        </w:r>
      </w:hyperlink>
    </w:p>
    <w:p w14:paraId="7098BC71" w14:textId="77777777" w:rsidR="00CE30C9" w:rsidRPr="00CE30C9" w:rsidRDefault="00CE30C9" w:rsidP="007A6B3A">
      <w:pPr>
        <w:jc w:val="both"/>
        <w:rPr>
          <w:rFonts w:ascii="Calibri" w:hAnsi="Calibri"/>
          <w:sz w:val="22"/>
          <w:szCs w:val="22"/>
        </w:rPr>
      </w:pPr>
    </w:p>
    <w:p w14:paraId="50F98A53" w14:textId="288CFDAE" w:rsidR="007A6B3A" w:rsidRPr="00470F63" w:rsidRDefault="007A6B3A" w:rsidP="007A6B3A">
      <w:pPr>
        <w:jc w:val="both"/>
        <w:rPr>
          <w:rFonts w:asciiTheme="minorHAnsi" w:hAnsiTheme="minorHAnsi" w:cstheme="minorHAnsi"/>
          <w:sz w:val="22"/>
          <w:szCs w:val="22"/>
        </w:rPr>
      </w:pPr>
      <w:r w:rsidRPr="00470F63">
        <w:rPr>
          <w:rFonts w:asciiTheme="minorHAnsi" w:hAnsiTheme="minorHAnsi" w:cstheme="minorHAnsi"/>
          <w:sz w:val="22"/>
          <w:szCs w:val="22"/>
        </w:rPr>
        <w:t>Banco:</w:t>
      </w:r>
      <w:r w:rsidR="00470F63" w:rsidRPr="00470F63">
        <w:rPr>
          <w:rFonts w:asciiTheme="minorHAnsi" w:hAnsiTheme="minorHAnsi" w:cstheme="minorHAnsi"/>
          <w:sz w:val="22"/>
          <w:szCs w:val="22"/>
        </w:rPr>
        <w:t xml:space="preserve"> Brasil</w:t>
      </w:r>
    </w:p>
    <w:p w14:paraId="103C6CE5" w14:textId="6B7671B1" w:rsidR="007A6B3A" w:rsidRPr="00470F63" w:rsidRDefault="007A6B3A" w:rsidP="007A6B3A">
      <w:pPr>
        <w:jc w:val="both"/>
        <w:rPr>
          <w:rFonts w:asciiTheme="minorHAnsi" w:hAnsiTheme="minorHAnsi" w:cstheme="minorHAnsi"/>
          <w:sz w:val="22"/>
          <w:szCs w:val="22"/>
        </w:rPr>
      </w:pPr>
      <w:r w:rsidRPr="00470F63">
        <w:rPr>
          <w:rFonts w:asciiTheme="minorHAnsi" w:hAnsiTheme="minorHAnsi" w:cstheme="minorHAnsi"/>
          <w:sz w:val="22"/>
          <w:szCs w:val="22"/>
        </w:rPr>
        <w:t>Agência:</w:t>
      </w:r>
      <w:r w:rsidR="00470F63" w:rsidRPr="00470F63">
        <w:rPr>
          <w:rFonts w:asciiTheme="minorHAnsi" w:hAnsiTheme="minorHAnsi" w:cstheme="minorHAnsi"/>
          <w:sz w:val="22"/>
          <w:szCs w:val="22"/>
        </w:rPr>
        <w:t xml:space="preserve"> </w:t>
      </w:r>
      <w:r w:rsidR="00470F63" w:rsidRPr="00470F63">
        <w:rPr>
          <w:rFonts w:asciiTheme="minorHAnsi" w:hAnsiTheme="minorHAnsi" w:cstheme="minorHAnsi"/>
          <w:sz w:val="22"/>
          <w:szCs w:val="22"/>
        </w:rPr>
        <w:t>0696-3</w:t>
      </w:r>
    </w:p>
    <w:p w14:paraId="792A3F64" w14:textId="7680E746" w:rsidR="007A6B3A" w:rsidRPr="00470F63" w:rsidRDefault="007A6B3A" w:rsidP="007A6B3A">
      <w:pPr>
        <w:pStyle w:val="Esp-TextoChar"/>
        <w:suppressAutoHyphens/>
        <w:spacing w:before="0" w:after="0"/>
        <w:rPr>
          <w:rFonts w:asciiTheme="minorHAnsi" w:hAnsiTheme="minorHAnsi" w:cstheme="minorHAnsi"/>
          <w:sz w:val="22"/>
          <w:szCs w:val="22"/>
        </w:rPr>
      </w:pPr>
      <w:r w:rsidRPr="00470F63">
        <w:rPr>
          <w:rFonts w:asciiTheme="minorHAnsi" w:hAnsiTheme="minorHAnsi" w:cstheme="minorHAnsi"/>
          <w:sz w:val="22"/>
          <w:szCs w:val="22"/>
        </w:rPr>
        <w:t>Conta:</w:t>
      </w:r>
      <w:r w:rsidR="00470F63" w:rsidRPr="00470F63">
        <w:rPr>
          <w:rFonts w:asciiTheme="minorHAnsi" w:hAnsiTheme="minorHAnsi" w:cstheme="minorHAnsi"/>
          <w:sz w:val="22"/>
          <w:szCs w:val="22"/>
        </w:rPr>
        <w:t xml:space="preserve"> </w:t>
      </w:r>
      <w:r w:rsidR="00470F63" w:rsidRPr="00470F63">
        <w:rPr>
          <w:rFonts w:asciiTheme="minorHAnsi" w:hAnsiTheme="minorHAnsi" w:cstheme="minorHAnsi"/>
          <w:sz w:val="22"/>
          <w:szCs w:val="22"/>
        </w:rPr>
        <w:t>12.885-6</w:t>
      </w:r>
    </w:p>
    <w:p w14:paraId="64CED3FD" w14:textId="77777777" w:rsidR="007A6B3A" w:rsidRPr="00CE30C9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</w:p>
    <w:p w14:paraId="6DA78A11" w14:textId="77777777" w:rsidR="007A6B3A" w:rsidRPr="00CE30C9" w:rsidRDefault="007A6B3A" w:rsidP="007A6B3A">
      <w:pPr>
        <w:jc w:val="both"/>
        <w:rPr>
          <w:rFonts w:ascii="Calibri" w:hAnsi="Calibri"/>
          <w:b/>
          <w:sz w:val="22"/>
          <w:szCs w:val="22"/>
        </w:rPr>
      </w:pPr>
      <w:r w:rsidRPr="00CE30C9">
        <w:rPr>
          <w:rFonts w:ascii="Calibri" w:hAnsi="Calibri"/>
          <w:b/>
          <w:sz w:val="22"/>
          <w:szCs w:val="22"/>
        </w:rPr>
        <w:t>Representante legal/Nome</w:t>
      </w:r>
      <w:r w:rsidR="00851288" w:rsidRPr="00CE30C9">
        <w:rPr>
          <w:rFonts w:ascii="Calibri" w:hAnsi="Calibri"/>
          <w:b/>
          <w:sz w:val="22"/>
          <w:szCs w:val="22"/>
        </w:rPr>
        <w:t xml:space="preserve"> responsável pela assinatura da ARP/Contratos</w:t>
      </w:r>
      <w:r w:rsidRPr="00CE30C9">
        <w:rPr>
          <w:rFonts w:ascii="Calibri" w:hAnsi="Calibri"/>
          <w:b/>
          <w:sz w:val="22"/>
          <w:szCs w:val="22"/>
        </w:rPr>
        <w:t>:</w:t>
      </w:r>
    </w:p>
    <w:p w14:paraId="4F68A35D" w14:textId="6FD02E22" w:rsidR="007A6B3A" w:rsidRPr="00CE30C9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CE30C9">
        <w:rPr>
          <w:rFonts w:ascii="Calibri" w:hAnsi="Calibri"/>
          <w:sz w:val="22"/>
          <w:szCs w:val="22"/>
        </w:rPr>
        <w:t>CPF:</w:t>
      </w:r>
      <w:r w:rsidR="00CE30C9" w:rsidRPr="00CE30C9">
        <w:rPr>
          <w:rFonts w:ascii="Calibri" w:hAnsi="Calibri"/>
          <w:sz w:val="22"/>
          <w:szCs w:val="22"/>
        </w:rPr>
        <w:t xml:space="preserve"> </w:t>
      </w:r>
      <w:proofErr w:type="spellStart"/>
      <w:r w:rsidR="00CE30C9" w:rsidRPr="00CE30C9">
        <w:rPr>
          <w:rFonts w:ascii="Calibri" w:hAnsi="Calibri"/>
          <w:sz w:val="22"/>
          <w:szCs w:val="22"/>
        </w:rPr>
        <w:t>Diomara</w:t>
      </w:r>
      <w:proofErr w:type="spellEnd"/>
      <w:r w:rsidR="00CE30C9" w:rsidRPr="00CE30C9">
        <w:rPr>
          <w:rFonts w:ascii="Calibri" w:hAnsi="Calibri"/>
          <w:sz w:val="22"/>
          <w:szCs w:val="22"/>
        </w:rPr>
        <w:t xml:space="preserve"> </w:t>
      </w:r>
      <w:proofErr w:type="spellStart"/>
      <w:r w:rsidR="00CE30C9" w:rsidRPr="00CE30C9">
        <w:rPr>
          <w:rFonts w:ascii="Calibri" w:hAnsi="Calibri"/>
          <w:sz w:val="22"/>
          <w:szCs w:val="22"/>
        </w:rPr>
        <w:t>Lunelli</w:t>
      </w:r>
      <w:proofErr w:type="spellEnd"/>
      <w:r w:rsidR="00CE30C9" w:rsidRPr="00CE30C9">
        <w:rPr>
          <w:rFonts w:ascii="Calibri" w:hAnsi="Calibri"/>
          <w:sz w:val="22"/>
          <w:szCs w:val="22"/>
        </w:rPr>
        <w:t xml:space="preserve"> Hermann</w:t>
      </w:r>
    </w:p>
    <w:p w14:paraId="7C5003EB" w14:textId="77777777" w:rsidR="007A6B3A" w:rsidRPr="00CE30C9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CE30C9">
        <w:rPr>
          <w:rFonts w:ascii="Calibri" w:hAnsi="Calibri"/>
          <w:sz w:val="22"/>
          <w:szCs w:val="22"/>
        </w:rPr>
        <w:t>Documento de Identidade:</w:t>
      </w:r>
    </w:p>
    <w:p w14:paraId="24B3461C" w14:textId="77777777" w:rsidR="007A6B3A" w:rsidRPr="00CE30C9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CE30C9">
        <w:rPr>
          <w:rFonts w:ascii="Calibri" w:hAnsi="Calibri"/>
          <w:sz w:val="22"/>
          <w:szCs w:val="22"/>
        </w:rPr>
        <w:t>Cargo/Função na empresa:</w:t>
      </w:r>
    </w:p>
    <w:p w14:paraId="0C955DD7" w14:textId="3859CD6B" w:rsidR="007A6B3A" w:rsidRPr="00CE30C9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CE30C9">
        <w:rPr>
          <w:rFonts w:ascii="Calibri" w:hAnsi="Calibri"/>
          <w:szCs w:val="22"/>
        </w:rPr>
        <w:t xml:space="preserve">Telefones: </w:t>
      </w:r>
      <w:r w:rsidR="00CE30C9" w:rsidRPr="00CE30C9">
        <w:rPr>
          <w:rFonts w:ascii="Calibri" w:hAnsi="Calibri"/>
          <w:szCs w:val="22"/>
        </w:rPr>
        <w:t>47- 3357-2627</w:t>
      </w:r>
      <w:r w:rsidRPr="00CE30C9">
        <w:rPr>
          <w:rFonts w:ascii="Calibri" w:hAnsi="Calibri"/>
          <w:szCs w:val="22"/>
        </w:rPr>
        <w:t xml:space="preserve">             Celular: </w:t>
      </w:r>
      <w:r w:rsidR="00CE30C9" w:rsidRPr="00CE30C9">
        <w:rPr>
          <w:rFonts w:ascii="Calibri" w:hAnsi="Calibri"/>
          <w:szCs w:val="22"/>
        </w:rPr>
        <w:t>47- 9 8877-0122</w:t>
      </w:r>
    </w:p>
    <w:p w14:paraId="593DC763" w14:textId="70725208" w:rsidR="007A6B3A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6CC1E86D" w14:textId="65FE909C" w:rsidR="00CE30C9" w:rsidRDefault="00CE30C9" w:rsidP="007A6B3A">
      <w:pPr>
        <w:jc w:val="both"/>
        <w:rPr>
          <w:rFonts w:ascii="Calibri" w:hAnsi="Calibri"/>
          <w:sz w:val="22"/>
          <w:szCs w:val="22"/>
        </w:rPr>
      </w:pPr>
    </w:p>
    <w:p w14:paraId="71FEA9FA" w14:textId="51CBDEF2" w:rsidR="00CE30C9" w:rsidRDefault="00CE30C9" w:rsidP="007A6B3A">
      <w:pPr>
        <w:jc w:val="both"/>
        <w:rPr>
          <w:rFonts w:ascii="Calibri" w:hAnsi="Calibri"/>
          <w:sz w:val="22"/>
          <w:szCs w:val="22"/>
        </w:rPr>
      </w:pPr>
    </w:p>
    <w:p w14:paraId="1534BEF6" w14:textId="77777777" w:rsidR="00CE30C9" w:rsidRPr="00CE30C9" w:rsidRDefault="00CE30C9" w:rsidP="007A6B3A">
      <w:pPr>
        <w:jc w:val="both"/>
        <w:rPr>
          <w:rFonts w:ascii="Calibri" w:hAnsi="Calibri"/>
          <w:sz w:val="22"/>
          <w:szCs w:val="22"/>
        </w:rPr>
      </w:pPr>
    </w:p>
    <w:p w14:paraId="76212416" w14:textId="77777777" w:rsidR="00CE30C9" w:rsidRDefault="00CE30C9" w:rsidP="007A6B3A">
      <w:pPr>
        <w:jc w:val="both"/>
        <w:rPr>
          <w:rFonts w:ascii="Calibri" w:hAnsi="Calibri"/>
          <w:bCs/>
          <w:sz w:val="22"/>
          <w:szCs w:val="22"/>
          <w:lang w:val="pt-PT"/>
        </w:rPr>
      </w:pPr>
    </w:p>
    <w:p w14:paraId="38CE296B" w14:textId="33A90492" w:rsidR="007A6B3A" w:rsidRPr="00CE30C9" w:rsidRDefault="00CE30C9" w:rsidP="00CE30C9">
      <w:pPr>
        <w:jc w:val="right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  <w:lang w:val="pt-PT"/>
        </w:rPr>
        <w:t>Ibirama, 27 de abril de 2022.</w:t>
      </w:r>
    </w:p>
    <w:p w14:paraId="53DEAE4D" w14:textId="20D1AEA5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p w14:paraId="2725AE49" w14:textId="6B9BDECA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p w14:paraId="55BED508" w14:textId="14FF723E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p w14:paraId="26CE824D" w14:textId="5B698C47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p w14:paraId="7B37647E" w14:textId="17173AC6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p w14:paraId="7136814A" w14:textId="530AD909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p w14:paraId="62351080" w14:textId="28C6DD5C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p w14:paraId="7026EA9C" w14:textId="20035ADC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p w14:paraId="3BC16AE3" w14:textId="062E4C74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p w14:paraId="4E9D0764" w14:textId="79315F97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p w14:paraId="762D2301" w14:textId="3CA4E702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p w14:paraId="1D3F0521" w14:textId="15B48ED2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p w14:paraId="4AD7BADF" w14:textId="5128D9C6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p w14:paraId="273755D3" w14:textId="10E451C7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p w14:paraId="2221F5C5" w14:textId="0BDE3C12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p w14:paraId="67B3262D" w14:textId="5ECC698F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p w14:paraId="62FA6B4A" w14:textId="3BF2D5A4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p w14:paraId="6DFAD3A9" w14:textId="4A96E77D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p w14:paraId="1A3B923C" w14:textId="7A65C9E1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p w14:paraId="2DFEC4E2" w14:textId="21D3ED97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p w14:paraId="5A4E8B60" w14:textId="1245D3B2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p w14:paraId="1BD703C5" w14:textId="43517E20" w:rsidR="00804A0D" w:rsidRDefault="00804A0D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</w:p>
    <w:sectPr w:rsidR="00804A0D" w:rsidSect="005000E4">
      <w:headerReference w:type="default" r:id="rId9"/>
      <w:footerReference w:type="default" r:id="rId10"/>
      <w:pgSz w:w="11907" w:h="16840" w:code="9"/>
      <w:pgMar w:top="851" w:right="851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49714" w14:textId="77777777" w:rsidR="00705FEB" w:rsidRDefault="00705FEB">
      <w:r>
        <w:separator/>
      </w:r>
    </w:p>
  </w:endnote>
  <w:endnote w:type="continuationSeparator" w:id="0">
    <w:p w14:paraId="6332967C" w14:textId="77777777" w:rsidR="00705FEB" w:rsidRDefault="0070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8B37F" w14:textId="16D81F05" w:rsidR="00F803EB" w:rsidRPr="00E718DF" w:rsidRDefault="00E718DF" w:rsidP="00E718DF">
    <w:pPr>
      <w:pStyle w:val="Rodap"/>
      <w:jc w:val="right"/>
    </w:pPr>
    <w:r>
      <w:rPr>
        <w:sz w:val="14"/>
      </w:rPr>
      <w:t xml:space="preserve">PE </w:t>
    </w:r>
    <w:r w:rsidR="00650196" w:rsidRPr="00650196">
      <w:rPr>
        <w:sz w:val="14"/>
      </w:rPr>
      <w:t>0660</w:t>
    </w:r>
    <w:r w:rsidRPr="00650196">
      <w:rPr>
        <w:sz w:val="14"/>
      </w:rPr>
      <w:t>/2022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04B62" w14:textId="77777777" w:rsidR="00705FEB" w:rsidRDefault="00705FEB">
      <w:r>
        <w:separator/>
      </w:r>
    </w:p>
  </w:footnote>
  <w:footnote w:type="continuationSeparator" w:id="0">
    <w:p w14:paraId="3AD9616D" w14:textId="77777777" w:rsidR="00705FEB" w:rsidRDefault="00705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19B4" w14:textId="7BEB68F6" w:rsidR="00F803EB" w:rsidRDefault="00E718DF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1269790" wp14:editId="10911BE6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46C0F9" w14:textId="77777777" w:rsidR="00F803EB" w:rsidRDefault="00F803EB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2664F8"/>
    <w:multiLevelType w:val="multilevel"/>
    <w:tmpl w:val="D0806B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9172F08"/>
    <w:multiLevelType w:val="hybridMultilevel"/>
    <w:tmpl w:val="CB4490D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2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3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5"/>
  </w:num>
  <w:num w:numId="6">
    <w:abstractNumId w:val="9"/>
  </w:num>
  <w:num w:numId="7">
    <w:abstractNumId w:val="5"/>
  </w:num>
  <w:num w:numId="8">
    <w:abstractNumId w:val="7"/>
  </w:num>
  <w:num w:numId="9">
    <w:abstractNumId w:val="12"/>
  </w:num>
  <w:num w:numId="10">
    <w:abstractNumId w:val="15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1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1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1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1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1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1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11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3"/>
  </w:num>
  <w:num w:numId="33">
    <w:abstractNumId w:val="14"/>
  </w:num>
  <w:num w:numId="34">
    <w:abstractNumId w:val="8"/>
  </w:num>
  <w:num w:numId="35">
    <w:abstractNumId w:val="1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5669E"/>
    <w:rsid w:val="00064599"/>
    <w:rsid w:val="000649C8"/>
    <w:rsid w:val="00064BA9"/>
    <w:rsid w:val="000704FE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100316"/>
    <w:rsid w:val="0010254F"/>
    <w:rsid w:val="00102561"/>
    <w:rsid w:val="00102F10"/>
    <w:rsid w:val="001054C6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6846"/>
    <w:rsid w:val="001572EE"/>
    <w:rsid w:val="00157611"/>
    <w:rsid w:val="00161AFA"/>
    <w:rsid w:val="00163AC5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1F7C1F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77F39"/>
    <w:rsid w:val="00281DEE"/>
    <w:rsid w:val="002902CE"/>
    <w:rsid w:val="00295165"/>
    <w:rsid w:val="00297CF6"/>
    <w:rsid w:val="00297FA4"/>
    <w:rsid w:val="002A1C13"/>
    <w:rsid w:val="002A29F9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7CB6"/>
    <w:rsid w:val="002F030C"/>
    <w:rsid w:val="002F05BC"/>
    <w:rsid w:val="002F1252"/>
    <w:rsid w:val="002F4FAE"/>
    <w:rsid w:val="003008D0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2BF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0EAA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2CF6"/>
    <w:rsid w:val="003B2DC2"/>
    <w:rsid w:val="003B2F78"/>
    <w:rsid w:val="003B3B12"/>
    <w:rsid w:val="003B3F71"/>
    <w:rsid w:val="003B4237"/>
    <w:rsid w:val="003B501C"/>
    <w:rsid w:val="003B5FC4"/>
    <w:rsid w:val="003C0F38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236"/>
    <w:rsid w:val="00415026"/>
    <w:rsid w:val="00420AA3"/>
    <w:rsid w:val="00421139"/>
    <w:rsid w:val="00423006"/>
    <w:rsid w:val="00423FB4"/>
    <w:rsid w:val="00424A98"/>
    <w:rsid w:val="0043116B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0FC0"/>
    <w:rsid w:val="00451E46"/>
    <w:rsid w:val="004530D1"/>
    <w:rsid w:val="0045426B"/>
    <w:rsid w:val="00460BD0"/>
    <w:rsid w:val="00461F76"/>
    <w:rsid w:val="004625E7"/>
    <w:rsid w:val="0047008A"/>
    <w:rsid w:val="00470F63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31AD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3075C"/>
    <w:rsid w:val="00532889"/>
    <w:rsid w:val="00533F16"/>
    <w:rsid w:val="005343D7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378A"/>
    <w:rsid w:val="00563E5D"/>
    <w:rsid w:val="005660CC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C6CA3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63DE"/>
    <w:rsid w:val="005E7692"/>
    <w:rsid w:val="005E77AB"/>
    <w:rsid w:val="005F1B94"/>
    <w:rsid w:val="005F1C5C"/>
    <w:rsid w:val="005F2F7F"/>
    <w:rsid w:val="005F5A62"/>
    <w:rsid w:val="00601E84"/>
    <w:rsid w:val="006024A0"/>
    <w:rsid w:val="006040DD"/>
    <w:rsid w:val="00607BA6"/>
    <w:rsid w:val="0061497A"/>
    <w:rsid w:val="00615073"/>
    <w:rsid w:val="00621C38"/>
    <w:rsid w:val="006238E1"/>
    <w:rsid w:val="006263E1"/>
    <w:rsid w:val="00626D31"/>
    <w:rsid w:val="00626F8B"/>
    <w:rsid w:val="0063338A"/>
    <w:rsid w:val="00635647"/>
    <w:rsid w:val="00636591"/>
    <w:rsid w:val="00637AF7"/>
    <w:rsid w:val="00637BC3"/>
    <w:rsid w:val="00642651"/>
    <w:rsid w:val="006478AA"/>
    <w:rsid w:val="00650196"/>
    <w:rsid w:val="00650918"/>
    <w:rsid w:val="00653E50"/>
    <w:rsid w:val="0065723F"/>
    <w:rsid w:val="00657F42"/>
    <w:rsid w:val="0066057A"/>
    <w:rsid w:val="00660E5B"/>
    <w:rsid w:val="00661003"/>
    <w:rsid w:val="00662D7D"/>
    <w:rsid w:val="006634AC"/>
    <w:rsid w:val="00667096"/>
    <w:rsid w:val="00672C6A"/>
    <w:rsid w:val="0067437B"/>
    <w:rsid w:val="00675740"/>
    <w:rsid w:val="00676378"/>
    <w:rsid w:val="00677698"/>
    <w:rsid w:val="00677DED"/>
    <w:rsid w:val="0068089A"/>
    <w:rsid w:val="0068096F"/>
    <w:rsid w:val="00683BDC"/>
    <w:rsid w:val="00684B47"/>
    <w:rsid w:val="00684DB0"/>
    <w:rsid w:val="00684F33"/>
    <w:rsid w:val="00684F6C"/>
    <w:rsid w:val="00685552"/>
    <w:rsid w:val="0068568F"/>
    <w:rsid w:val="006930D2"/>
    <w:rsid w:val="00695F34"/>
    <w:rsid w:val="00697E5A"/>
    <w:rsid w:val="006A102D"/>
    <w:rsid w:val="006A459E"/>
    <w:rsid w:val="006A492B"/>
    <w:rsid w:val="006A4BB4"/>
    <w:rsid w:val="006A59DF"/>
    <w:rsid w:val="006B0405"/>
    <w:rsid w:val="006B20EB"/>
    <w:rsid w:val="006B5514"/>
    <w:rsid w:val="006B5C06"/>
    <w:rsid w:val="006C0238"/>
    <w:rsid w:val="006C7F46"/>
    <w:rsid w:val="006D1640"/>
    <w:rsid w:val="006D3544"/>
    <w:rsid w:val="006D674C"/>
    <w:rsid w:val="006E126D"/>
    <w:rsid w:val="006E38AC"/>
    <w:rsid w:val="006E3CF5"/>
    <w:rsid w:val="006E5C22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5FEB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40325"/>
    <w:rsid w:val="007470AF"/>
    <w:rsid w:val="007515E5"/>
    <w:rsid w:val="00751C01"/>
    <w:rsid w:val="007529B9"/>
    <w:rsid w:val="00763992"/>
    <w:rsid w:val="00764AB8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2848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4A0D"/>
    <w:rsid w:val="00806CD1"/>
    <w:rsid w:val="0080794C"/>
    <w:rsid w:val="00815CA4"/>
    <w:rsid w:val="00816FC5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3BB3"/>
    <w:rsid w:val="00855065"/>
    <w:rsid w:val="0085515B"/>
    <w:rsid w:val="008559E9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907ACE"/>
    <w:rsid w:val="00912CA0"/>
    <w:rsid w:val="009134AC"/>
    <w:rsid w:val="009139B5"/>
    <w:rsid w:val="00913C73"/>
    <w:rsid w:val="00915A6D"/>
    <w:rsid w:val="009175EF"/>
    <w:rsid w:val="00921212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D6A2C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9F58FB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2BD5"/>
    <w:rsid w:val="00A51CCB"/>
    <w:rsid w:val="00A53A55"/>
    <w:rsid w:val="00A54375"/>
    <w:rsid w:val="00A569F4"/>
    <w:rsid w:val="00A71183"/>
    <w:rsid w:val="00A728B8"/>
    <w:rsid w:val="00A74053"/>
    <w:rsid w:val="00A77B8F"/>
    <w:rsid w:val="00A802CA"/>
    <w:rsid w:val="00A805C5"/>
    <w:rsid w:val="00A8322C"/>
    <w:rsid w:val="00A85C8C"/>
    <w:rsid w:val="00A864CF"/>
    <w:rsid w:val="00A900CA"/>
    <w:rsid w:val="00A91810"/>
    <w:rsid w:val="00A91F19"/>
    <w:rsid w:val="00A92D9E"/>
    <w:rsid w:val="00A94E47"/>
    <w:rsid w:val="00A96926"/>
    <w:rsid w:val="00A976E5"/>
    <w:rsid w:val="00A97C1C"/>
    <w:rsid w:val="00AA13C7"/>
    <w:rsid w:val="00AA2CEC"/>
    <w:rsid w:val="00AA54B9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35E8"/>
    <w:rsid w:val="00AC436F"/>
    <w:rsid w:val="00AC743F"/>
    <w:rsid w:val="00AD036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4A17"/>
    <w:rsid w:val="00B04F1E"/>
    <w:rsid w:val="00B0571E"/>
    <w:rsid w:val="00B0687B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D2362"/>
    <w:rsid w:val="00BD2509"/>
    <w:rsid w:val="00BD2BA1"/>
    <w:rsid w:val="00BD4D7C"/>
    <w:rsid w:val="00BD5E03"/>
    <w:rsid w:val="00BD6081"/>
    <w:rsid w:val="00BD7AED"/>
    <w:rsid w:val="00BE04B9"/>
    <w:rsid w:val="00BE1F24"/>
    <w:rsid w:val="00BE35AA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36D0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34E1"/>
    <w:rsid w:val="00CB62D0"/>
    <w:rsid w:val="00CB64A3"/>
    <w:rsid w:val="00CC1C74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30C9"/>
    <w:rsid w:val="00CE60B2"/>
    <w:rsid w:val="00CF1A90"/>
    <w:rsid w:val="00CF21F0"/>
    <w:rsid w:val="00CF26FC"/>
    <w:rsid w:val="00CF2CB7"/>
    <w:rsid w:val="00CF431C"/>
    <w:rsid w:val="00D01A0E"/>
    <w:rsid w:val="00D01DC0"/>
    <w:rsid w:val="00D10154"/>
    <w:rsid w:val="00D11AE2"/>
    <w:rsid w:val="00D11E46"/>
    <w:rsid w:val="00D158A5"/>
    <w:rsid w:val="00D15D25"/>
    <w:rsid w:val="00D16E42"/>
    <w:rsid w:val="00D1718F"/>
    <w:rsid w:val="00D17526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A44EC"/>
    <w:rsid w:val="00DB1BD4"/>
    <w:rsid w:val="00DB21ED"/>
    <w:rsid w:val="00DB5D35"/>
    <w:rsid w:val="00DB64CE"/>
    <w:rsid w:val="00DB6FA1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FBA"/>
    <w:rsid w:val="00DE41EB"/>
    <w:rsid w:val="00DE57F7"/>
    <w:rsid w:val="00DE63E7"/>
    <w:rsid w:val="00DF134B"/>
    <w:rsid w:val="00E01961"/>
    <w:rsid w:val="00E025BA"/>
    <w:rsid w:val="00E05F51"/>
    <w:rsid w:val="00E116EA"/>
    <w:rsid w:val="00E14EB7"/>
    <w:rsid w:val="00E16236"/>
    <w:rsid w:val="00E17478"/>
    <w:rsid w:val="00E20B73"/>
    <w:rsid w:val="00E22722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8DF"/>
    <w:rsid w:val="00E71A01"/>
    <w:rsid w:val="00E76A00"/>
    <w:rsid w:val="00E77981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5769"/>
    <w:rsid w:val="00EE5E30"/>
    <w:rsid w:val="00EF0435"/>
    <w:rsid w:val="00EF1F21"/>
    <w:rsid w:val="00EF339D"/>
    <w:rsid w:val="00EF6C6B"/>
    <w:rsid w:val="00EF7E31"/>
    <w:rsid w:val="00F01A6E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004B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A62AD19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character" w:styleId="Refdecomentrio">
    <w:name w:val="annotation reference"/>
    <w:basedOn w:val="Fontepargpadro"/>
    <w:uiPriority w:val="99"/>
    <w:semiHidden/>
    <w:unhideWhenUsed/>
    <w:rsid w:val="00450FC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50FC0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50FC0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50FC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50FC0"/>
    <w:rPr>
      <w:b/>
      <w:bCs/>
      <w:lang w:eastAsia="ar-SA"/>
    </w:rPr>
  </w:style>
  <w:style w:type="character" w:styleId="MenoPendente">
    <w:name w:val="Unresolved Mention"/>
    <w:basedOn w:val="Fontepargpadro"/>
    <w:uiPriority w:val="99"/>
    <w:semiHidden/>
    <w:unhideWhenUsed/>
    <w:rsid w:val="00CE30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omara_lh@hotmail.com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768467BDA7A744A3BC1E8A99C1D5BA" ma:contentTypeVersion="9" ma:contentTypeDescription="Crie um novo documento." ma:contentTypeScope="" ma:versionID="9552622c5f43ebda1be449750aafac66">
  <xsd:schema xmlns:xsd="http://www.w3.org/2001/XMLSchema" xmlns:xs="http://www.w3.org/2001/XMLSchema" xmlns:p="http://schemas.microsoft.com/office/2006/metadata/properties" xmlns:ns2="cc577b44-0ae7-48d1-9ace-1c5813c07641" targetNamespace="http://schemas.microsoft.com/office/2006/metadata/properties" ma:root="true" ma:fieldsID="b42a41f71057e62ff59e3b1e3a95aa07" ns2:_="">
    <xsd:import namespace="cc577b44-0ae7-48d1-9ace-1c5813c076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77b44-0ae7-48d1-9ace-1c5813c07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f329f067-9640-44d5-8564-a72189d13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B83D0B-3331-4229-ACE3-1CC90A33BF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5ED68F-7B62-4E94-A200-68ACA87CB270}"/>
</file>

<file path=customXml/itemProps3.xml><?xml version="1.0" encoding="utf-8"?>
<ds:datastoreItem xmlns:ds="http://schemas.openxmlformats.org/officeDocument/2006/customXml" ds:itemID="{25A1D279-AA6D-4406-B2C8-87A4580E7D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111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BERNARDETE DA COSTA FRANCA</cp:lastModifiedBy>
  <cp:revision>4</cp:revision>
  <cp:lastPrinted>2022-04-05T20:05:00Z</cp:lastPrinted>
  <dcterms:created xsi:type="dcterms:W3CDTF">2022-04-29T16:59:00Z</dcterms:created>
  <dcterms:modified xsi:type="dcterms:W3CDTF">2022-04-29T18:47:00Z</dcterms:modified>
</cp:coreProperties>
</file>